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731E2716" w14:textId="0FF95682" w:rsidR="0006144A" w:rsidRPr="004E2D37" w:rsidRDefault="0006144A" w:rsidP="004E2D37">
      <w:pPr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>zamówienia na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4E2D37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30865" w:rsidRPr="00930865">
        <w:rPr>
          <w:rFonts w:ascii="Tahoma" w:eastAsia="Lucida Sans Unicode" w:hAnsi="Tahoma" w:cs="Tahoma"/>
          <w:b/>
          <w:bCs/>
          <w:kern w:val="3"/>
          <w:lang w:eastAsia="zh-CN"/>
        </w:rPr>
        <w:t>Remonty dróg gminnych publicznych i wewnętrznych w Gminie Mszana</w:t>
      </w:r>
      <w:r w:rsidR="00EB4FBC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EB4FBC">
        <w:rPr>
          <w:rFonts w:ascii="Tahoma" w:eastAsia="Lucida Sans Unicode" w:hAnsi="Tahoma" w:cs="Tahoma"/>
          <w:b/>
          <w:bCs/>
          <w:kern w:val="3"/>
          <w:lang w:eastAsia="zh-CN"/>
        </w:rPr>
        <w:br/>
        <w:t>(II postępowanie)</w:t>
      </w:r>
      <w:r w:rsidR="00FF255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950B2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14:paraId="66CE6343" w14:textId="77777777" w:rsidR="0006144A" w:rsidRDefault="0006144A" w:rsidP="00FB3E6D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9A48439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określony w </w:t>
      </w:r>
      <w:r w:rsidR="008E7E80">
        <w:rPr>
          <w:rFonts w:ascii="Tahoma" w:eastAsia="Lucida Sans Unicode" w:hAnsi="Tahoma" w:cs="Tahoma"/>
          <w:kern w:val="3"/>
          <w:lang w:eastAsia="zh-CN"/>
        </w:rPr>
        <w:t>ust.</w:t>
      </w:r>
      <w:r>
        <w:rPr>
          <w:rFonts w:ascii="Tahoma" w:eastAsia="Lucida Sans Unicode" w:hAnsi="Tahoma" w:cs="Tahoma"/>
          <w:kern w:val="3"/>
          <w:lang w:eastAsia="zh-CN"/>
        </w:rPr>
        <w:t xml:space="preserve"> 3.4 rozdziału III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49A80807" w14:textId="77777777" w:rsidR="00982503" w:rsidRPr="00FC309C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bookmarkStart w:id="0" w:name="_Hlk100130364"/>
      <w:bookmarkEnd w:id="0"/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E48CB16" w14:textId="77777777" w:rsidR="00982503" w:rsidRPr="00FC309C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59A3DCF6" w14:textId="77777777" w:rsidR="00982503" w:rsidRDefault="00982503" w:rsidP="0098250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7E60BEA0" w14:textId="77777777" w:rsidR="00982503" w:rsidRPr="00967533" w:rsidRDefault="00982503" w:rsidP="0098250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650D702C" w14:textId="2738D09E" w:rsidR="0096573B" w:rsidRPr="00967533" w:rsidRDefault="0096573B" w:rsidP="0098250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</w:p>
    <w:sectPr w:rsidR="0096573B" w:rsidRPr="00967533" w:rsidSect="0098250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682F3" w14:textId="77777777" w:rsidR="00364A24" w:rsidRDefault="00364A24" w:rsidP="00DA5839">
      <w:r>
        <w:separator/>
      </w:r>
    </w:p>
  </w:endnote>
  <w:endnote w:type="continuationSeparator" w:id="0">
    <w:p w14:paraId="70BD293F" w14:textId="77777777" w:rsidR="00364A24" w:rsidRDefault="00364A24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9242" w14:textId="77777777" w:rsidR="00364A24" w:rsidRDefault="00364A24" w:rsidP="00DA5839">
      <w:r>
        <w:separator/>
      </w:r>
    </w:p>
  </w:footnote>
  <w:footnote w:type="continuationSeparator" w:id="0">
    <w:p w14:paraId="0F296425" w14:textId="77777777" w:rsidR="00364A24" w:rsidRDefault="00364A24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8C1FA" w14:textId="77777777" w:rsidR="00982503" w:rsidRDefault="00982503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654FEF1B" w14:textId="77777777" w:rsidR="00982503" w:rsidRDefault="00982503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37F83BE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B4FBC">
      <w:rPr>
        <w:rFonts w:ascii="Tahoma" w:hAnsi="Tahoma" w:cs="Tahoma"/>
      </w:rPr>
      <w:t>11</w:t>
    </w:r>
    <w:r w:rsidRPr="00DF5681">
      <w:rPr>
        <w:rFonts w:ascii="Tahoma" w:hAnsi="Tahoma" w:cs="Tahoma"/>
      </w:rPr>
      <w:t>.202</w:t>
    </w:r>
    <w:bookmarkEnd w:id="1"/>
    <w:r w:rsidR="00982503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AE1FF" w14:textId="77777777" w:rsidR="004679F2" w:rsidRDefault="004679F2" w:rsidP="003C7151">
    <w:pPr>
      <w:pBdr>
        <w:bottom w:val="single" w:sz="4" w:space="1" w:color="auto"/>
      </w:pBdr>
      <w:rPr>
        <w:rFonts w:ascii="Tahoma" w:hAnsi="Tahoma" w:cs="Tahoma"/>
      </w:rPr>
    </w:pPr>
  </w:p>
  <w:p w14:paraId="07B6E09A" w14:textId="6317A7AF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4679F2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705487">
    <w:abstractNumId w:val="2"/>
  </w:num>
  <w:num w:numId="2" w16cid:durableId="149955014">
    <w:abstractNumId w:val="148"/>
  </w:num>
  <w:num w:numId="3" w16cid:durableId="1424763000">
    <w:abstractNumId w:val="64"/>
  </w:num>
  <w:num w:numId="4" w16cid:durableId="301547157">
    <w:abstractNumId w:val="168"/>
  </w:num>
  <w:num w:numId="5" w16cid:durableId="789667235">
    <w:abstractNumId w:val="192"/>
  </w:num>
  <w:num w:numId="6" w16cid:durableId="476191663">
    <w:abstractNumId w:val="138"/>
  </w:num>
  <w:num w:numId="7" w16cid:durableId="842744202">
    <w:abstractNumId w:val="149"/>
  </w:num>
  <w:num w:numId="8" w16cid:durableId="430471837">
    <w:abstractNumId w:val="54"/>
  </w:num>
  <w:num w:numId="9" w16cid:durableId="1397510230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00671218">
    <w:abstractNumId w:val="174"/>
  </w:num>
  <w:num w:numId="11" w16cid:durableId="434138881">
    <w:abstractNumId w:val="133"/>
  </w:num>
  <w:num w:numId="12" w16cid:durableId="484510030">
    <w:abstractNumId w:val="55"/>
  </w:num>
  <w:num w:numId="13" w16cid:durableId="1644391346">
    <w:abstractNumId w:val="92"/>
  </w:num>
  <w:num w:numId="14" w16cid:durableId="1482573611">
    <w:abstractNumId w:val="140"/>
  </w:num>
  <w:num w:numId="15" w16cid:durableId="68313757">
    <w:abstractNumId w:val="161"/>
  </w:num>
  <w:num w:numId="16" w16cid:durableId="1720471014">
    <w:abstractNumId w:val="162"/>
  </w:num>
  <w:num w:numId="17" w16cid:durableId="1014468">
    <w:abstractNumId w:val="88"/>
  </w:num>
  <w:num w:numId="18" w16cid:durableId="1604847519">
    <w:abstractNumId w:val="62"/>
  </w:num>
  <w:num w:numId="19" w16cid:durableId="14169959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2982700">
    <w:abstractNumId w:val="53"/>
  </w:num>
  <w:num w:numId="21" w16cid:durableId="1156385424">
    <w:abstractNumId w:val="188"/>
  </w:num>
  <w:num w:numId="22" w16cid:durableId="2078554445">
    <w:abstractNumId w:val="83"/>
  </w:num>
  <w:num w:numId="23" w16cid:durableId="1073698449">
    <w:abstractNumId w:val="136"/>
  </w:num>
  <w:num w:numId="24" w16cid:durableId="664943744">
    <w:abstractNumId w:val="163"/>
  </w:num>
  <w:num w:numId="25" w16cid:durableId="1617329927">
    <w:abstractNumId w:val="38"/>
  </w:num>
  <w:num w:numId="26" w16cid:durableId="1069888310">
    <w:abstractNumId w:val="127"/>
  </w:num>
  <w:num w:numId="27" w16cid:durableId="2557537">
    <w:abstractNumId w:val="101"/>
  </w:num>
  <w:num w:numId="28" w16cid:durableId="1302418623">
    <w:abstractNumId w:val="25"/>
  </w:num>
  <w:num w:numId="29" w16cid:durableId="909967758">
    <w:abstractNumId w:val="116"/>
  </w:num>
  <w:num w:numId="30" w16cid:durableId="97604067">
    <w:abstractNumId w:val="147"/>
  </w:num>
  <w:num w:numId="31" w16cid:durableId="268976609">
    <w:abstractNumId w:val="164"/>
  </w:num>
  <w:num w:numId="32" w16cid:durableId="1344164384">
    <w:abstractNumId w:val="184"/>
  </w:num>
  <w:num w:numId="33" w16cid:durableId="2108915452">
    <w:abstractNumId w:val="121"/>
  </w:num>
  <w:num w:numId="34" w16cid:durableId="1200162446">
    <w:abstractNumId w:val="120"/>
  </w:num>
  <w:num w:numId="35" w16cid:durableId="88355632">
    <w:abstractNumId w:val="72"/>
  </w:num>
  <w:num w:numId="36" w16cid:durableId="1066105604">
    <w:abstractNumId w:val="84"/>
  </w:num>
  <w:num w:numId="37" w16cid:durableId="325788629">
    <w:abstractNumId w:val="86"/>
  </w:num>
  <w:num w:numId="38" w16cid:durableId="1942033883">
    <w:abstractNumId w:val="80"/>
  </w:num>
  <w:num w:numId="39" w16cid:durableId="102459697">
    <w:abstractNumId w:val="68"/>
  </w:num>
  <w:num w:numId="40" w16cid:durableId="1450394796">
    <w:abstractNumId w:val="29"/>
  </w:num>
  <w:num w:numId="41" w16cid:durableId="885676985">
    <w:abstractNumId w:val="152"/>
  </w:num>
  <w:num w:numId="42" w16cid:durableId="1954164752">
    <w:abstractNumId w:val="81"/>
  </w:num>
  <w:num w:numId="43" w16cid:durableId="1503085424">
    <w:abstractNumId w:val="108"/>
  </w:num>
  <w:num w:numId="44" w16cid:durableId="1626036377">
    <w:abstractNumId w:val="118"/>
  </w:num>
  <w:num w:numId="45" w16cid:durableId="616908993">
    <w:abstractNumId w:val="144"/>
  </w:num>
  <w:num w:numId="46" w16cid:durableId="1912306769">
    <w:abstractNumId w:val="27"/>
  </w:num>
  <w:num w:numId="47" w16cid:durableId="880559216">
    <w:abstractNumId w:val="50"/>
  </w:num>
  <w:num w:numId="48" w16cid:durableId="1663922273">
    <w:abstractNumId w:val="97"/>
  </w:num>
  <w:num w:numId="49" w16cid:durableId="302082984">
    <w:abstractNumId w:val="41"/>
  </w:num>
  <w:num w:numId="50" w16cid:durableId="1804536780">
    <w:abstractNumId w:val="36"/>
  </w:num>
  <w:num w:numId="51" w16cid:durableId="43915999">
    <w:abstractNumId w:val="125"/>
  </w:num>
  <w:num w:numId="52" w16cid:durableId="1900702318">
    <w:abstractNumId w:val="47"/>
  </w:num>
  <w:num w:numId="53" w16cid:durableId="339938301">
    <w:abstractNumId w:val="146"/>
  </w:num>
  <w:num w:numId="54" w16cid:durableId="1852334999">
    <w:abstractNumId w:val="105"/>
  </w:num>
  <w:num w:numId="55" w16cid:durableId="1467501738">
    <w:abstractNumId w:val="60"/>
  </w:num>
  <w:num w:numId="56" w16cid:durableId="1750887290">
    <w:abstractNumId w:val="117"/>
  </w:num>
  <w:num w:numId="57" w16cid:durableId="371807188">
    <w:abstractNumId w:val="166"/>
  </w:num>
  <w:num w:numId="58" w16cid:durableId="2007975313">
    <w:abstractNumId w:val="26"/>
  </w:num>
  <w:num w:numId="59" w16cid:durableId="293760667">
    <w:abstractNumId w:val="154"/>
  </w:num>
  <w:num w:numId="60" w16cid:durableId="992949023">
    <w:abstractNumId w:val="182"/>
  </w:num>
  <w:num w:numId="61" w16cid:durableId="1233849345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11405355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61633326">
    <w:abstractNumId w:val="28"/>
  </w:num>
  <w:num w:numId="64" w16cid:durableId="1033338542">
    <w:abstractNumId w:val="129"/>
  </w:num>
  <w:num w:numId="65" w16cid:durableId="193158298">
    <w:abstractNumId w:val="34"/>
  </w:num>
  <w:num w:numId="66" w16cid:durableId="767851016">
    <w:abstractNumId w:val="110"/>
  </w:num>
  <w:num w:numId="67" w16cid:durableId="1910455191">
    <w:abstractNumId w:val="52"/>
  </w:num>
  <w:num w:numId="68" w16cid:durableId="15156462">
    <w:abstractNumId w:val="176"/>
  </w:num>
  <w:num w:numId="69" w16cid:durableId="1235118923">
    <w:abstractNumId w:val="85"/>
  </w:num>
  <w:num w:numId="70" w16cid:durableId="164170525">
    <w:abstractNumId w:val="158"/>
  </w:num>
  <w:num w:numId="71" w16cid:durableId="1333142875">
    <w:abstractNumId w:val="35"/>
  </w:num>
  <w:num w:numId="72" w16cid:durableId="1686514630">
    <w:abstractNumId w:val="137"/>
  </w:num>
  <w:num w:numId="73" w16cid:durableId="1802992314">
    <w:abstractNumId w:val="131"/>
  </w:num>
  <w:num w:numId="74" w16cid:durableId="1224291512">
    <w:abstractNumId w:val="111"/>
  </w:num>
  <w:num w:numId="75" w16cid:durableId="867794530">
    <w:abstractNumId w:val="191"/>
  </w:num>
  <w:num w:numId="76" w16cid:durableId="942540566">
    <w:abstractNumId w:val="48"/>
  </w:num>
  <w:num w:numId="77" w16cid:durableId="1059744975">
    <w:abstractNumId w:val="100"/>
  </w:num>
  <w:num w:numId="78" w16cid:durableId="1756583473">
    <w:abstractNumId w:val="160"/>
  </w:num>
  <w:num w:numId="79" w16cid:durableId="572157884">
    <w:abstractNumId w:val="172"/>
  </w:num>
  <w:num w:numId="80" w16cid:durableId="1489247587">
    <w:abstractNumId w:val="46"/>
  </w:num>
  <w:num w:numId="81" w16cid:durableId="965157657">
    <w:abstractNumId w:val="139"/>
  </w:num>
  <w:num w:numId="82" w16cid:durableId="568275038">
    <w:abstractNumId w:val="93"/>
  </w:num>
  <w:num w:numId="83" w16cid:durableId="375005939">
    <w:abstractNumId w:val="30"/>
  </w:num>
  <w:num w:numId="84" w16cid:durableId="99766881">
    <w:abstractNumId w:val="56"/>
  </w:num>
  <w:num w:numId="85" w16cid:durableId="2034186163">
    <w:abstractNumId w:val="185"/>
  </w:num>
  <w:num w:numId="86" w16cid:durableId="1194465841">
    <w:abstractNumId w:val="70"/>
  </w:num>
  <w:num w:numId="87" w16cid:durableId="1568801946">
    <w:abstractNumId w:val="51"/>
  </w:num>
  <w:num w:numId="88" w16cid:durableId="1117218732">
    <w:abstractNumId w:val="40"/>
  </w:num>
  <w:num w:numId="89" w16cid:durableId="1469394078">
    <w:abstractNumId w:val="193"/>
  </w:num>
  <w:num w:numId="90" w16cid:durableId="2109885598">
    <w:abstractNumId w:val="75"/>
  </w:num>
  <w:num w:numId="91" w16cid:durableId="766922837">
    <w:abstractNumId w:val="157"/>
  </w:num>
  <w:num w:numId="92" w16cid:durableId="333185534">
    <w:abstractNumId w:val="103"/>
  </w:num>
  <w:num w:numId="93" w16cid:durableId="10779019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066686702">
    <w:abstractNumId w:val="40"/>
    <w:lvlOverride w:ilvl="0">
      <w:startOverride w:val="1"/>
    </w:lvlOverride>
  </w:num>
  <w:num w:numId="95" w16cid:durableId="429854292">
    <w:abstractNumId w:val="87"/>
  </w:num>
  <w:num w:numId="96" w16cid:durableId="498693381">
    <w:abstractNumId w:val="98"/>
  </w:num>
  <w:num w:numId="97" w16cid:durableId="1270351826">
    <w:abstractNumId w:val="57"/>
  </w:num>
  <w:num w:numId="98" w16cid:durableId="1033917184">
    <w:abstractNumId w:val="5"/>
  </w:num>
  <w:num w:numId="99" w16cid:durableId="473565768">
    <w:abstractNumId w:val="186"/>
  </w:num>
  <w:num w:numId="100" w16cid:durableId="265580029">
    <w:abstractNumId w:val="134"/>
  </w:num>
  <w:num w:numId="101" w16cid:durableId="84109402">
    <w:abstractNumId w:val="197"/>
  </w:num>
  <w:num w:numId="102" w16cid:durableId="1058094581">
    <w:abstractNumId w:val="132"/>
  </w:num>
  <w:num w:numId="103" w16cid:durableId="861088115">
    <w:abstractNumId w:val="73"/>
  </w:num>
  <w:num w:numId="104" w16cid:durableId="1430664983">
    <w:abstractNumId w:val="90"/>
  </w:num>
  <w:num w:numId="105" w16cid:durableId="1262838291">
    <w:abstractNumId w:val="159"/>
  </w:num>
  <w:num w:numId="106" w16cid:durableId="1692871830">
    <w:abstractNumId w:val="119"/>
  </w:num>
  <w:num w:numId="107" w16cid:durableId="1074744490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74943844">
    <w:abstractNumId w:val="173"/>
  </w:num>
  <w:num w:numId="109" w16cid:durableId="1322154746">
    <w:abstractNumId w:val="32"/>
  </w:num>
  <w:num w:numId="110" w16cid:durableId="89786160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822740642">
    <w:abstractNumId w:val="177"/>
  </w:num>
  <w:num w:numId="112" w16cid:durableId="1528521466">
    <w:abstractNumId w:val="126"/>
  </w:num>
  <w:num w:numId="113" w16cid:durableId="637615493">
    <w:abstractNumId w:val="59"/>
  </w:num>
  <w:num w:numId="114" w16cid:durableId="1453012313">
    <w:abstractNumId w:val="39"/>
  </w:num>
  <w:num w:numId="115" w16cid:durableId="1553998408">
    <w:abstractNumId w:val="142"/>
  </w:num>
  <w:num w:numId="116" w16cid:durableId="1483233390">
    <w:abstractNumId w:val="151"/>
  </w:num>
  <w:num w:numId="117" w16cid:durableId="608633522">
    <w:abstractNumId w:val="183"/>
  </w:num>
  <w:num w:numId="118" w16cid:durableId="501700642">
    <w:abstractNumId w:val="112"/>
  </w:num>
  <w:num w:numId="119" w16cid:durableId="1949771604">
    <w:abstractNumId w:val="65"/>
  </w:num>
  <w:num w:numId="120" w16cid:durableId="286275997">
    <w:abstractNumId w:val="190"/>
  </w:num>
  <w:num w:numId="121" w16cid:durableId="7491809">
    <w:abstractNumId w:val="114"/>
  </w:num>
  <w:num w:numId="122" w16cid:durableId="432287153">
    <w:abstractNumId w:val="99"/>
  </w:num>
  <w:num w:numId="123" w16cid:durableId="1786805320">
    <w:abstractNumId w:val="113"/>
  </w:num>
  <w:num w:numId="124" w16cid:durableId="324940615">
    <w:abstractNumId w:val="74"/>
  </w:num>
  <w:num w:numId="125" w16cid:durableId="814368971">
    <w:abstractNumId w:val="78"/>
  </w:num>
  <w:num w:numId="126" w16cid:durableId="90901751">
    <w:abstractNumId w:val="71"/>
  </w:num>
  <w:num w:numId="127" w16cid:durableId="1886141857">
    <w:abstractNumId w:val="31"/>
  </w:num>
  <w:num w:numId="128" w16cid:durableId="1375274342">
    <w:abstractNumId w:val="66"/>
  </w:num>
  <w:num w:numId="129" w16cid:durableId="169981698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10484629">
    <w:abstractNumId w:val="194"/>
  </w:num>
  <w:num w:numId="131" w16cid:durableId="1292441625">
    <w:abstractNumId w:val="141"/>
  </w:num>
  <w:num w:numId="132" w16cid:durableId="388918421">
    <w:abstractNumId w:val="175"/>
  </w:num>
  <w:num w:numId="133" w16cid:durableId="467472848">
    <w:abstractNumId w:val="189"/>
  </w:num>
  <w:num w:numId="134" w16cid:durableId="376394940">
    <w:abstractNumId w:val="143"/>
  </w:num>
  <w:num w:numId="135" w16cid:durableId="402529066">
    <w:abstractNumId w:val="178"/>
  </w:num>
  <w:num w:numId="136" w16cid:durableId="839009886">
    <w:abstractNumId w:val="91"/>
  </w:num>
  <w:num w:numId="137" w16cid:durableId="572200053">
    <w:abstractNumId w:val="107"/>
  </w:num>
  <w:num w:numId="138" w16cid:durableId="1673876139">
    <w:abstractNumId w:val="67"/>
  </w:num>
  <w:num w:numId="139" w16cid:durableId="1950891439">
    <w:abstractNumId w:val="82"/>
  </w:num>
  <w:num w:numId="140" w16cid:durableId="1338387255">
    <w:abstractNumId w:val="135"/>
  </w:num>
  <w:num w:numId="141" w16cid:durableId="1968468610">
    <w:abstractNumId w:val="95"/>
  </w:num>
  <w:num w:numId="142" w16cid:durableId="1372221614">
    <w:abstractNumId w:val="79"/>
  </w:num>
  <w:num w:numId="143" w16cid:durableId="1371569768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27866568">
    <w:abstractNumId w:val="128"/>
  </w:num>
  <w:num w:numId="145" w16cid:durableId="151071064">
    <w:abstractNumId w:val="115"/>
  </w:num>
  <w:num w:numId="146" w16cid:durableId="1287348746">
    <w:abstractNumId w:val="43"/>
  </w:num>
  <w:num w:numId="147" w16cid:durableId="196625571">
    <w:abstractNumId w:val="169"/>
  </w:num>
  <w:num w:numId="148" w16cid:durableId="1996911440">
    <w:abstractNumId w:val="76"/>
  </w:num>
  <w:num w:numId="149" w16cid:durableId="1663161">
    <w:abstractNumId w:val="45"/>
  </w:num>
  <w:num w:numId="150" w16cid:durableId="267278347">
    <w:abstractNumId w:val="153"/>
  </w:num>
  <w:num w:numId="151" w16cid:durableId="634020390">
    <w:abstractNumId w:val="37"/>
  </w:num>
  <w:num w:numId="152" w16cid:durableId="720128675">
    <w:abstractNumId w:val="89"/>
  </w:num>
  <w:num w:numId="153" w16cid:durableId="1525168758">
    <w:abstractNumId w:val="122"/>
  </w:num>
  <w:num w:numId="154" w16cid:durableId="1016418932">
    <w:abstractNumId w:val="96"/>
  </w:num>
  <w:num w:numId="155" w16cid:durableId="423040271">
    <w:abstractNumId w:val="130"/>
  </w:num>
  <w:num w:numId="156" w16cid:durableId="1833327990">
    <w:abstractNumId w:val="195"/>
  </w:num>
  <w:num w:numId="157" w16cid:durableId="1382053257">
    <w:abstractNumId w:val="77"/>
  </w:num>
  <w:num w:numId="158" w16cid:durableId="1455637783">
    <w:abstractNumId w:val="155"/>
  </w:num>
  <w:num w:numId="159" w16cid:durableId="683751763">
    <w:abstractNumId w:val="109"/>
  </w:num>
  <w:num w:numId="160" w16cid:durableId="585697787">
    <w:abstractNumId w:val="187"/>
  </w:num>
  <w:num w:numId="161" w16cid:durableId="1225096208">
    <w:abstractNumId w:val="33"/>
  </w:num>
  <w:num w:numId="162" w16cid:durableId="999625320">
    <w:abstractNumId w:val="44"/>
  </w:num>
  <w:num w:numId="163" w16cid:durableId="1826973864">
    <w:abstractNumId w:val="69"/>
  </w:num>
  <w:num w:numId="164" w16cid:durableId="1139494589">
    <w:abstractNumId w:val="167"/>
  </w:num>
  <w:num w:numId="165" w16cid:durableId="1936279773">
    <w:abstractNumId w:val="150"/>
  </w:num>
  <w:num w:numId="166" w16cid:durableId="548415608">
    <w:abstractNumId w:val="106"/>
  </w:num>
  <w:num w:numId="167" w16cid:durableId="758335186">
    <w:abstractNumId w:val="165"/>
  </w:num>
  <w:num w:numId="168" w16cid:durableId="1586066976">
    <w:abstractNumId w:val="58"/>
  </w:num>
  <w:num w:numId="169" w16cid:durableId="1896311055">
    <w:abstractNumId w:val="124"/>
  </w:num>
  <w:num w:numId="170" w16cid:durableId="394816558">
    <w:abstractNumId w:val="104"/>
  </w:num>
  <w:num w:numId="171" w16cid:durableId="190798613">
    <w:abstractNumId w:val="145"/>
  </w:num>
  <w:num w:numId="172" w16cid:durableId="597640208">
    <w:abstractNumId w:val="170"/>
  </w:num>
  <w:num w:numId="173" w16cid:durableId="76286826">
    <w:abstractNumId w:val="42"/>
  </w:num>
  <w:num w:numId="174" w16cid:durableId="117988510">
    <w:abstractNumId w:val="156"/>
  </w:num>
  <w:num w:numId="175" w16cid:durableId="1479035795">
    <w:abstractNumId w:val="0"/>
  </w:num>
  <w:num w:numId="176" w16cid:durableId="1282959488">
    <w:abstractNumId w:val="94"/>
  </w:num>
  <w:num w:numId="177" w16cid:durableId="1005327893">
    <w:abstractNumId w:val="49"/>
  </w:num>
  <w:num w:numId="178" w16cid:durableId="1618676200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49E7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4A24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4F2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2B10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679F2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0865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503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D73E5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4D47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4FBC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1B16C5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63CC5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CF79EF"/>
    <w:rsid w:val="00D001D0"/>
    <w:rsid w:val="00D52805"/>
    <w:rsid w:val="00D52EE4"/>
    <w:rsid w:val="00D85F7D"/>
    <w:rsid w:val="00E17912"/>
    <w:rsid w:val="00E40957"/>
    <w:rsid w:val="00E5310F"/>
    <w:rsid w:val="00E83CDF"/>
    <w:rsid w:val="00EB0CE7"/>
    <w:rsid w:val="00EC3063"/>
    <w:rsid w:val="00ED4EBF"/>
    <w:rsid w:val="00EF18C5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2D9632-E17C-4535-885C-142AC7823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2023-09-22T11:43:00Z</dcterms:modified>
</cp:coreProperties>
</file>